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5"/>
      </w:tblGrid>
      <w:tr w:rsidR="006141E1" w:rsidRPr="008D3067" w:rsidTr="00A11744">
        <w:trPr>
          <w:trHeight w:val="351"/>
        </w:trPr>
        <w:tc>
          <w:tcPr>
            <w:tcW w:w="10065" w:type="dxa"/>
            <w:shd w:val="clear" w:color="auto" w:fill="E6E6E6"/>
            <w:vAlign w:val="center"/>
          </w:tcPr>
          <w:p w:rsidR="006141E1" w:rsidRPr="008D3067" w:rsidRDefault="006141E1" w:rsidP="00A11744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8D3067">
              <w:rPr>
                <w:rFonts w:ascii="Arial" w:hAnsi="Arial" w:cs="Arial"/>
                <w:b/>
                <w:lang w:val="en-US"/>
              </w:rPr>
              <w:t>National Gymnastics Federation of Guatemala</w:t>
            </w:r>
          </w:p>
        </w:tc>
      </w:tr>
      <w:tr w:rsidR="006141E1" w:rsidRPr="008D3067" w:rsidTr="00A11744">
        <w:tc>
          <w:tcPr>
            <w:tcW w:w="10065" w:type="dxa"/>
          </w:tcPr>
          <w:p w:rsidR="006141E1" w:rsidRPr="008D3067" w:rsidRDefault="006141E1" w:rsidP="00A117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fr-CH"/>
              </w:rPr>
            </w:pPr>
            <w:r w:rsidRPr="008D3067">
              <w:rPr>
                <w:rFonts w:ascii="Arial" w:hAnsi="Arial" w:cs="Arial"/>
                <w:lang w:val="fr-CH"/>
              </w:rPr>
              <w:t xml:space="preserve">11 </w:t>
            </w:r>
            <w:proofErr w:type="spellStart"/>
            <w:r w:rsidRPr="008D3067">
              <w:rPr>
                <w:rFonts w:ascii="Arial" w:hAnsi="Arial" w:cs="Arial"/>
                <w:lang w:val="fr-CH"/>
              </w:rPr>
              <w:t>Avenida</w:t>
            </w:r>
            <w:proofErr w:type="spellEnd"/>
            <w:r w:rsidRPr="008D3067">
              <w:rPr>
                <w:rFonts w:ascii="Arial" w:hAnsi="Arial" w:cs="Arial"/>
                <w:lang w:val="fr-CH"/>
              </w:rPr>
              <w:t xml:space="preserve"> 26-00, Zona 5</w:t>
            </w:r>
          </w:p>
          <w:p w:rsidR="006141E1" w:rsidRPr="008D3067" w:rsidRDefault="006141E1" w:rsidP="00A117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fr-CH"/>
              </w:rPr>
            </w:pPr>
            <w:r w:rsidRPr="008D3067">
              <w:rPr>
                <w:rFonts w:ascii="Arial" w:hAnsi="Arial" w:cs="Arial"/>
                <w:lang w:val="fr-CH"/>
              </w:rPr>
              <w:t xml:space="preserve">Ciudad de los </w:t>
            </w:r>
            <w:proofErr w:type="spellStart"/>
            <w:r w:rsidRPr="008D3067">
              <w:rPr>
                <w:rFonts w:ascii="Arial" w:hAnsi="Arial" w:cs="Arial"/>
                <w:lang w:val="fr-CH"/>
              </w:rPr>
              <w:t>Deportes</w:t>
            </w:r>
            <w:proofErr w:type="spellEnd"/>
          </w:p>
          <w:p w:rsidR="006141E1" w:rsidRPr="008D3067" w:rsidRDefault="006141E1" w:rsidP="00A117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8D3067">
              <w:rPr>
                <w:rFonts w:ascii="Arial" w:hAnsi="Arial" w:cs="Arial"/>
                <w:lang w:val="en-US"/>
              </w:rPr>
              <w:t>01005 Guatemala, GUA</w:t>
            </w:r>
          </w:p>
          <w:p w:rsidR="006141E1" w:rsidRPr="008D3067" w:rsidRDefault="006141E1" w:rsidP="00A117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</w:p>
          <w:p w:rsidR="006141E1" w:rsidRPr="008D3067" w:rsidRDefault="006141E1" w:rsidP="00A11744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8D3067">
              <w:rPr>
                <w:rFonts w:ascii="Arial" w:hAnsi="Arial" w:cs="Arial"/>
                <w:lang w:val="en-US"/>
              </w:rPr>
              <w:t xml:space="preserve">E-mail: </w:t>
            </w:r>
            <w:hyperlink r:id="rId8" w:history="1">
              <w:r w:rsidRPr="008D3067">
                <w:rPr>
                  <w:rStyle w:val="Lienhypertexte"/>
                  <w:rFonts w:ascii="Arial" w:hAnsi="Arial" w:cs="Arial"/>
                  <w:lang w:val="en-US"/>
                </w:rPr>
                <w:t>fedegimgua@gmail.com</w:t>
              </w:r>
            </w:hyperlink>
          </w:p>
          <w:p w:rsidR="006141E1" w:rsidRPr="008D3067" w:rsidRDefault="008D3067" w:rsidP="00A11744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hyperlink r:id="rId9" w:history="1">
              <w:r w:rsidR="006141E1" w:rsidRPr="008D3067">
                <w:rPr>
                  <w:rStyle w:val="Lienhypertexte"/>
                  <w:rFonts w:ascii="Arial" w:hAnsi="Arial" w:cs="Arial"/>
                  <w:lang w:val="en-US"/>
                </w:rPr>
                <w:t>direcciontecnicafng@gmail.com</w:t>
              </w:r>
            </w:hyperlink>
            <w:r w:rsidR="006141E1" w:rsidRPr="008D3067">
              <w:rPr>
                <w:rFonts w:ascii="Arial" w:hAnsi="Arial" w:cs="Arial"/>
                <w:lang w:val="en-US"/>
              </w:rPr>
              <w:t xml:space="preserve"> </w:t>
            </w:r>
          </w:p>
        </w:tc>
      </w:tr>
    </w:tbl>
    <w:p w:rsidR="00CC11A0" w:rsidRPr="008D3067" w:rsidRDefault="003573A3" w:rsidP="006141E1">
      <w:pPr>
        <w:pStyle w:val="Titre1"/>
        <w:spacing w:before="360"/>
        <w:jc w:val="center"/>
        <w:rPr>
          <w:sz w:val="24"/>
          <w:szCs w:val="24"/>
          <w:lang w:val="en-US"/>
        </w:rPr>
      </w:pPr>
      <w:r w:rsidRPr="008D3067">
        <w:rPr>
          <w:sz w:val="24"/>
          <w:szCs w:val="24"/>
          <w:lang w:val="en-US"/>
        </w:rPr>
        <w:t xml:space="preserve">FORMA DE </w:t>
      </w:r>
      <w:r w:rsidR="00444F27" w:rsidRPr="008D3067">
        <w:rPr>
          <w:sz w:val="24"/>
          <w:szCs w:val="24"/>
          <w:lang w:val="en-US"/>
        </w:rPr>
        <w:t>ITINERARIO DE VIAJE</w:t>
      </w:r>
    </w:p>
    <w:p w:rsidR="003573A3" w:rsidRPr="008D3067" w:rsidRDefault="00444F27" w:rsidP="00CC11A0">
      <w:pPr>
        <w:pStyle w:val="Titre1"/>
        <w:spacing w:before="120"/>
        <w:jc w:val="center"/>
        <w:rPr>
          <w:sz w:val="24"/>
          <w:szCs w:val="24"/>
          <w:lang w:val="en-US"/>
        </w:rPr>
      </w:pPr>
      <w:r w:rsidRPr="008D3067">
        <w:rPr>
          <w:i/>
          <w:sz w:val="24"/>
          <w:szCs w:val="24"/>
          <w:lang w:val="en-US"/>
        </w:rPr>
        <w:t>TRAVEL ITINERARY</w:t>
      </w:r>
      <w:r w:rsidR="00790776" w:rsidRPr="008D3067">
        <w:rPr>
          <w:i/>
          <w:sz w:val="24"/>
          <w:szCs w:val="24"/>
          <w:lang w:val="en-US"/>
        </w:rPr>
        <w:t xml:space="preserve"> FORM</w:t>
      </w:r>
    </w:p>
    <w:p w:rsidR="003573A3" w:rsidRPr="008D3067" w:rsidRDefault="003573A3" w:rsidP="003573A3">
      <w:pPr>
        <w:pStyle w:val="En-tte"/>
        <w:rPr>
          <w:rFonts w:ascii="Arial" w:hAnsi="Arial" w:cs="Arial"/>
          <w:lang w:val="en-US"/>
        </w:rPr>
      </w:pPr>
    </w:p>
    <w:p w:rsidR="00CC11A0" w:rsidRPr="008D3067" w:rsidRDefault="00CC11A0" w:rsidP="003573A3">
      <w:pPr>
        <w:pStyle w:val="En-tte"/>
        <w:rPr>
          <w:rFonts w:ascii="Arial" w:hAnsi="Arial" w:cs="Arial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8"/>
        <w:gridCol w:w="3360"/>
      </w:tblGrid>
      <w:tr w:rsidR="003573A3" w:rsidRPr="008D3067" w:rsidTr="003573A3">
        <w:trPr>
          <w:trHeight w:val="495"/>
        </w:trPr>
        <w:tc>
          <w:tcPr>
            <w:tcW w:w="219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573A3" w:rsidRPr="008D3067" w:rsidRDefault="005F76DD" w:rsidP="00790776">
            <w:pPr>
              <w:rPr>
                <w:rFonts w:ascii="Arial" w:hAnsi="Arial" w:cs="Arial"/>
                <w:bCs/>
                <w:lang w:val="en-US"/>
              </w:rPr>
            </w:pPr>
            <w:proofErr w:type="spellStart"/>
            <w:r w:rsidRPr="008D3067">
              <w:rPr>
                <w:rFonts w:ascii="Arial" w:hAnsi="Arial" w:cs="Arial"/>
                <w:bCs/>
                <w:lang w:val="en-US"/>
              </w:rPr>
              <w:t>Federación</w:t>
            </w:r>
            <w:proofErr w:type="spellEnd"/>
            <w:r w:rsidR="00AD06DE" w:rsidRPr="008D3067">
              <w:rPr>
                <w:rFonts w:ascii="Arial" w:hAnsi="Arial" w:cs="Arial"/>
                <w:bCs/>
                <w:lang w:val="en-US"/>
              </w:rPr>
              <w:t>:</w:t>
            </w:r>
          </w:p>
          <w:p w:rsidR="00790776" w:rsidRPr="008D3067" w:rsidRDefault="005F76DD" w:rsidP="00790776">
            <w:pPr>
              <w:rPr>
                <w:rFonts w:ascii="Arial" w:hAnsi="Arial" w:cs="Arial"/>
                <w:bCs/>
                <w:lang w:val="en-US"/>
              </w:rPr>
            </w:pPr>
            <w:r w:rsidRPr="008D3067">
              <w:rPr>
                <w:rFonts w:ascii="Arial" w:hAnsi="Arial" w:cs="Arial"/>
                <w:bCs/>
                <w:i/>
                <w:lang w:val="en-US"/>
              </w:rPr>
              <w:t>Federation</w:t>
            </w:r>
            <w:r w:rsidR="00790776" w:rsidRPr="008D3067">
              <w:rPr>
                <w:rFonts w:ascii="Arial" w:hAnsi="Arial" w:cs="Arial"/>
                <w:bCs/>
                <w:lang w:val="en-US"/>
              </w:rPr>
              <w:t>: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A3" w:rsidRPr="008D3067" w:rsidRDefault="003573A3" w:rsidP="00790776">
            <w:pPr>
              <w:rPr>
                <w:rFonts w:ascii="Arial" w:hAnsi="Arial" w:cs="Arial"/>
                <w:bCs/>
                <w:lang w:val="en-US"/>
              </w:rPr>
            </w:pPr>
          </w:p>
        </w:tc>
      </w:tr>
    </w:tbl>
    <w:p w:rsidR="003573A3" w:rsidRPr="008D3067" w:rsidRDefault="003573A3" w:rsidP="003573A3">
      <w:pPr>
        <w:spacing w:before="60" w:after="60"/>
        <w:rPr>
          <w:rFonts w:ascii="Arial" w:hAnsi="Arial" w:cs="Arial"/>
          <w:lang w:val="en-US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2410"/>
        <w:gridCol w:w="2693"/>
        <w:gridCol w:w="2409"/>
      </w:tblGrid>
      <w:tr w:rsidR="003573A3" w:rsidRPr="008D3067" w:rsidTr="00444F27">
        <w:trPr>
          <w:cantSplit/>
        </w:trPr>
        <w:tc>
          <w:tcPr>
            <w:tcW w:w="5174" w:type="dxa"/>
            <w:gridSpan w:val="2"/>
          </w:tcPr>
          <w:p w:rsidR="003573A3" w:rsidRPr="008D3067" w:rsidRDefault="003573A3" w:rsidP="00CC11A0">
            <w:pPr>
              <w:pStyle w:val="Titre7"/>
              <w:spacing w:before="60" w:after="60"/>
              <w:jc w:val="center"/>
              <w:rPr>
                <w:rFonts w:cs="Arial"/>
                <w:bCs/>
                <w:sz w:val="24"/>
                <w:szCs w:val="24"/>
                <w:lang w:val="en-US"/>
              </w:rPr>
            </w:pPr>
            <w:bookmarkStart w:id="0" w:name="_GoBack"/>
            <w:bookmarkEnd w:id="0"/>
            <w:proofErr w:type="spellStart"/>
            <w:r w:rsidRPr="008D3067">
              <w:rPr>
                <w:rFonts w:cs="Arial"/>
                <w:bCs/>
                <w:sz w:val="24"/>
                <w:szCs w:val="24"/>
                <w:lang w:val="en-US"/>
              </w:rPr>
              <w:t>Llegada</w:t>
            </w:r>
            <w:proofErr w:type="spellEnd"/>
            <w:r w:rsidR="00790776" w:rsidRPr="008D3067">
              <w:rPr>
                <w:rFonts w:cs="Arial"/>
                <w:bCs/>
                <w:sz w:val="24"/>
                <w:szCs w:val="24"/>
                <w:lang w:val="en-US"/>
              </w:rPr>
              <w:t xml:space="preserve"> / </w:t>
            </w:r>
            <w:r w:rsidR="00790776" w:rsidRPr="008D3067">
              <w:rPr>
                <w:rFonts w:cs="Arial"/>
                <w:bCs/>
                <w:i/>
                <w:sz w:val="24"/>
                <w:szCs w:val="24"/>
                <w:lang w:val="en-US"/>
              </w:rPr>
              <w:t>Arrival</w:t>
            </w:r>
          </w:p>
        </w:tc>
        <w:tc>
          <w:tcPr>
            <w:tcW w:w="5102" w:type="dxa"/>
            <w:gridSpan w:val="2"/>
          </w:tcPr>
          <w:p w:rsidR="003573A3" w:rsidRPr="008D3067" w:rsidRDefault="003573A3" w:rsidP="00CC11A0">
            <w:pPr>
              <w:pStyle w:val="Titre7"/>
              <w:spacing w:before="60" w:after="60"/>
              <w:jc w:val="center"/>
              <w:rPr>
                <w:rFonts w:cs="Arial"/>
                <w:bCs/>
                <w:sz w:val="24"/>
                <w:szCs w:val="24"/>
                <w:lang w:val="en-US"/>
              </w:rPr>
            </w:pPr>
            <w:proofErr w:type="spellStart"/>
            <w:r w:rsidRPr="008D3067">
              <w:rPr>
                <w:rFonts w:cs="Arial"/>
                <w:bCs/>
                <w:sz w:val="24"/>
                <w:szCs w:val="24"/>
                <w:lang w:val="en-US"/>
              </w:rPr>
              <w:t>Salida</w:t>
            </w:r>
            <w:proofErr w:type="spellEnd"/>
            <w:r w:rsidR="00790776" w:rsidRPr="008D3067">
              <w:rPr>
                <w:rFonts w:cs="Arial"/>
                <w:bCs/>
                <w:sz w:val="24"/>
                <w:szCs w:val="24"/>
                <w:lang w:val="en-US"/>
              </w:rPr>
              <w:t xml:space="preserve"> / </w:t>
            </w:r>
            <w:r w:rsidR="00790776" w:rsidRPr="008D3067">
              <w:rPr>
                <w:rFonts w:cs="Arial"/>
                <w:bCs/>
                <w:i/>
                <w:sz w:val="24"/>
                <w:szCs w:val="24"/>
                <w:lang w:val="en-US"/>
              </w:rPr>
              <w:t>Departure</w:t>
            </w:r>
          </w:p>
        </w:tc>
      </w:tr>
      <w:tr w:rsidR="00444F27" w:rsidRPr="008D3067" w:rsidTr="00444F27">
        <w:trPr>
          <w:cantSplit/>
        </w:trPr>
        <w:tc>
          <w:tcPr>
            <w:tcW w:w="2764" w:type="dxa"/>
            <w:shd w:val="clear" w:color="auto" w:fill="D9D9D9"/>
          </w:tcPr>
          <w:p w:rsidR="00444F27" w:rsidRPr="008D3067" w:rsidRDefault="00444F27" w:rsidP="00790776">
            <w:pPr>
              <w:rPr>
                <w:rFonts w:ascii="Arial" w:hAnsi="Arial" w:cs="Arial"/>
                <w:bCs/>
                <w:lang w:val="en-US"/>
              </w:rPr>
            </w:pPr>
            <w:proofErr w:type="spellStart"/>
            <w:r w:rsidRPr="008D3067">
              <w:rPr>
                <w:rFonts w:ascii="Arial" w:hAnsi="Arial" w:cs="Arial"/>
                <w:bCs/>
                <w:lang w:val="en-US"/>
              </w:rPr>
              <w:t>Número</w:t>
            </w:r>
            <w:proofErr w:type="spellEnd"/>
            <w:r w:rsidRPr="008D3067">
              <w:rPr>
                <w:rFonts w:ascii="Arial" w:hAnsi="Arial" w:cs="Arial"/>
                <w:bCs/>
                <w:lang w:val="en-US"/>
              </w:rPr>
              <w:t xml:space="preserve"> de personas/</w:t>
            </w:r>
          </w:p>
          <w:p w:rsidR="00444F27" w:rsidRPr="008D3067" w:rsidRDefault="00444F27" w:rsidP="00790776">
            <w:pPr>
              <w:rPr>
                <w:rFonts w:ascii="Arial" w:hAnsi="Arial" w:cs="Arial"/>
                <w:bCs/>
                <w:i/>
                <w:lang w:val="en-US"/>
              </w:rPr>
            </w:pPr>
            <w:r w:rsidRPr="008D3067">
              <w:rPr>
                <w:rFonts w:ascii="Arial" w:hAnsi="Arial" w:cs="Arial"/>
                <w:bCs/>
                <w:i/>
                <w:lang w:val="en-US"/>
              </w:rPr>
              <w:t>Number of persons</w:t>
            </w:r>
          </w:p>
        </w:tc>
        <w:tc>
          <w:tcPr>
            <w:tcW w:w="2410" w:type="dxa"/>
          </w:tcPr>
          <w:p w:rsidR="00444F27" w:rsidRPr="008D3067" w:rsidRDefault="00444F27" w:rsidP="00790776">
            <w:pPr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2693" w:type="dxa"/>
            <w:shd w:val="clear" w:color="auto" w:fill="D9D9D9"/>
          </w:tcPr>
          <w:p w:rsidR="00444F27" w:rsidRPr="008D3067" w:rsidRDefault="00444F27" w:rsidP="002C7562">
            <w:pPr>
              <w:rPr>
                <w:rFonts w:ascii="Arial" w:hAnsi="Arial" w:cs="Arial"/>
                <w:bCs/>
                <w:lang w:val="en-US"/>
              </w:rPr>
            </w:pPr>
            <w:proofErr w:type="spellStart"/>
            <w:r w:rsidRPr="008D3067">
              <w:rPr>
                <w:rFonts w:ascii="Arial" w:hAnsi="Arial" w:cs="Arial"/>
                <w:bCs/>
                <w:lang w:val="en-US"/>
              </w:rPr>
              <w:t>Número</w:t>
            </w:r>
            <w:proofErr w:type="spellEnd"/>
            <w:r w:rsidRPr="008D3067">
              <w:rPr>
                <w:rFonts w:ascii="Arial" w:hAnsi="Arial" w:cs="Arial"/>
                <w:bCs/>
                <w:lang w:val="en-US"/>
              </w:rPr>
              <w:t xml:space="preserve"> de personas/</w:t>
            </w:r>
          </w:p>
          <w:p w:rsidR="00444F27" w:rsidRPr="008D3067" w:rsidRDefault="00444F27" w:rsidP="00790776">
            <w:pPr>
              <w:rPr>
                <w:rFonts w:ascii="Arial" w:hAnsi="Arial" w:cs="Arial"/>
                <w:bCs/>
                <w:lang w:val="en-US"/>
              </w:rPr>
            </w:pPr>
            <w:r w:rsidRPr="008D3067">
              <w:rPr>
                <w:rFonts w:ascii="Arial" w:hAnsi="Arial" w:cs="Arial"/>
                <w:bCs/>
                <w:i/>
                <w:lang w:val="en-US"/>
              </w:rPr>
              <w:t>Number of persons</w:t>
            </w:r>
          </w:p>
        </w:tc>
        <w:tc>
          <w:tcPr>
            <w:tcW w:w="2409" w:type="dxa"/>
          </w:tcPr>
          <w:p w:rsidR="00444F27" w:rsidRPr="008D3067" w:rsidRDefault="00444F27" w:rsidP="00790776">
            <w:pPr>
              <w:rPr>
                <w:rFonts w:ascii="Arial" w:hAnsi="Arial" w:cs="Arial"/>
                <w:bCs/>
                <w:lang w:val="en-US"/>
              </w:rPr>
            </w:pPr>
          </w:p>
        </w:tc>
      </w:tr>
      <w:tr w:rsidR="00444F27" w:rsidRPr="008D3067" w:rsidTr="00444F27">
        <w:trPr>
          <w:cantSplit/>
        </w:trPr>
        <w:tc>
          <w:tcPr>
            <w:tcW w:w="2764" w:type="dxa"/>
            <w:shd w:val="clear" w:color="auto" w:fill="D9D9D9"/>
          </w:tcPr>
          <w:p w:rsidR="00444F27" w:rsidRPr="008D3067" w:rsidRDefault="00444F27" w:rsidP="00790776">
            <w:pPr>
              <w:rPr>
                <w:rFonts w:ascii="Arial" w:hAnsi="Arial" w:cs="Arial"/>
                <w:bCs/>
                <w:lang w:val="en-US"/>
              </w:rPr>
            </w:pPr>
            <w:proofErr w:type="spellStart"/>
            <w:r w:rsidRPr="008D3067">
              <w:rPr>
                <w:rFonts w:ascii="Arial" w:hAnsi="Arial" w:cs="Arial"/>
                <w:bCs/>
                <w:lang w:val="en-US"/>
              </w:rPr>
              <w:t>Fecha</w:t>
            </w:r>
            <w:proofErr w:type="spellEnd"/>
            <w:r w:rsidRPr="008D3067">
              <w:rPr>
                <w:rFonts w:ascii="Arial" w:hAnsi="Arial" w:cs="Arial"/>
                <w:bCs/>
                <w:lang w:val="en-US"/>
              </w:rPr>
              <w:t xml:space="preserve"> /</w:t>
            </w:r>
            <w:r w:rsidRPr="008D3067">
              <w:rPr>
                <w:rFonts w:ascii="Arial" w:hAnsi="Arial" w:cs="Arial"/>
                <w:bCs/>
                <w:i/>
                <w:lang w:val="en-US"/>
              </w:rPr>
              <w:t xml:space="preserve"> Date</w:t>
            </w:r>
          </w:p>
        </w:tc>
        <w:tc>
          <w:tcPr>
            <w:tcW w:w="2410" w:type="dxa"/>
          </w:tcPr>
          <w:p w:rsidR="00444F27" w:rsidRPr="008D3067" w:rsidRDefault="00444F27" w:rsidP="00790776">
            <w:pPr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2693" w:type="dxa"/>
            <w:shd w:val="clear" w:color="auto" w:fill="D9D9D9"/>
          </w:tcPr>
          <w:p w:rsidR="00444F27" w:rsidRPr="008D3067" w:rsidRDefault="00444F27" w:rsidP="00790776">
            <w:pPr>
              <w:rPr>
                <w:rFonts w:ascii="Arial" w:hAnsi="Arial" w:cs="Arial"/>
                <w:bCs/>
                <w:lang w:val="en-US"/>
              </w:rPr>
            </w:pPr>
            <w:proofErr w:type="spellStart"/>
            <w:r w:rsidRPr="008D3067">
              <w:rPr>
                <w:rFonts w:ascii="Arial" w:hAnsi="Arial" w:cs="Arial"/>
                <w:bCs/>
                <w:lang w:val="en-US"/>
              </w:rPr>
              <w:t>Fecha</w:t>
            </w:r>
            <w:proofErr w:type="spellEnd"/>
            <w:r w:rsidRPr="008D3067">
              <w:rPr>
                <w:rFonts w:ascii="Arial" w:hAnsi="Arial" w:cs="Arial"/>
                <w:bCs/>
                <w:lang w:val="en-US"/>
              </w:rPr>
              <w:t xml:space="preserve"> / </w:t>
            </w:r>
            <w:r w:rsidRPr="008D3067">
              <w:rPr>
                <w:rFonts w:ascii="Arial" w:hAnsi="Arial" w:cs="Arial"/>
                <w:bCs/>
                <w:i/>
                <w:lang w:val="en-US"/>
              </w:rPr>
              <w:t>Date</w:t>
            </w:r>
          </w:p>
        </w:tc>
        <w:tc>
          <w:tcPr>
            <w:tcW w:w="2409" w:type="dxa"/>
          </w:tcPr>
          <w:p w:rsidR="00444F27" w:rsidRPr="008D3067" w:rsidRDefault="00444F27" w:rsidP="00790776">
            <w:pPr>
              <w:rPr>
                <w:rFonts w:ascii="Arial" w:hAnsi="Arial" w:cs="Arial"/>
                <w:bCs/>
                <w:lang w:val="en-US"/>
              </w:rPr>
            </w:pPr>
          </w:p>
        </w:tc>
      </w:tr>
      <w:tr w:rsidR="00444F27" w:rsidRPr="008D3067" w:rsidTr="00444F27">
        <w:trPr>
          <w:cantSplit/>
        </w:trPr>
        <w:tc>
          <w:tcPr>
            <w:tcW w:w="2764" w:type="dxa"/>
            <w:shd w:val="clear" w:color="auto" w:fill="D9D9D9"/>
          </w:tcPr>
          <w:p w:rsidR="00444F27" w:rsidRPr="008D3067" w:rsidRDefault="00444F27" w:rsidP="00790776">
            <w:pPr>
              <w:rPr>
                <w:rFonts w:ascii="Arial" w:hAnsi="Arial" w:cs="Arial"/>
                <w:bCs/>
                <w:lang w:val="en-US"/>
              </w:rPr>
            </w:pPr>
            <w:r w:rsidRPr="008D3067">
              <w:rPr>
                <w:rFonts w:ascii="Arial" w:hAnsi="Arial" w:cs="Arial"/>
                <w:bCs/>
                <w:lang w:val="en-US"/>
              </w:rPr>
              <w:t xml:space="preserve">Hora / </w:t>
            </w:r>
            <w:r w:rsidRPr="008D3067">
              <w:rPr>
                <w:rFonts w:ascii="Arial" w:hAnsi="Arial" w:cs="Arial"/>
                <w:bCs/>
                <w:i/>
                <w:lang w:val="en-US"/>
              </w:rPr>
              <w:t>Time</w:t>
            </w:r>
          </w:p>
        </w:tc>
        <w:tc>
          <w:tcPr>
            <w:tcW w:w="2410" w:type="dxa"/>
          </w:tcPr>
          <w:p w:rsidR="00444F27" w:rsidRPr="008D3067" w:rsidRDefault="00444F27" w:rsidP="00790776">
            <w:pPr>
              <w:rPr>
                <w:rFonts w:ascii="Arial" w:hAnsi="Arial" w:cs="Arial"/>
                <w:bCs/>
                <w:color w:val="FF0000"/>
                <w:lang w:val="en-US"/>
              </w:rPr>
            </w:pPr>
          </w:p>
        </w:tc>
        <w:tc>
          <w:tcPr>
            <w:tcW w:w="2693" w:type="dxa"/>
            <w:shd w:val="clear" w:color="auto" w:fill="D9D9D9"/>
          </w:tcPr>
          <w:p w:rsidR="00444F27" w:rsidRPr="008D3067" w:rsidRDefault="00444F27" w:rsidP="00790776">
            <w:pPr>
              <w:rPr>
                <w:rFonts w:ascii="Arial" w:hAnsi="Arial" w:cs="Arial"/>
                <w:bCs/>
                <w:lang w:val="en-US"/>
              </w:rPr>
            </w:pPr>
            <w:r w:rsidRPr="008D3067">
              <w:rPr>
                <w:rFonts w:ascii="Arial" w:hAnsi="Arial" w:cs="Arial"/>
                <w:bCs/>
                <w:lang w:val="en-US"/>
              </w:rPr>
              <w:t xml:space="preserve">Hora / </w:t>
            </w:r>
            <w:r w:rsidRPr="008D3067">
              <w:rPr>
                <w:rFonts w:ascii="Arial" w:hAnsi="Arial" w:cs="Arial"/>
                <w:bCs/>
                <w:i/>
                <w:lang w:val="en-US"/>
              </w:rPr>
              <w:t>Time</w:t>
            </w:r>
          </w:p>
        </w:tc>
        <w:tc>
          <w:tcPr>
            <w:tcW w:w="2409" w:type="dxa"/>
          </w:tcPr>
          <w:p w:rsidR="00444F27" w:rsidRPr="008D3067" w:rsidRDefault="00444F27" w:rsidP="00790776">
            <w:pPr>
              <w:rPr>
                <w:rFonts w:ascii="Arial" w:hAnsi="Arial" w:cs="Arial"/>
                <w:bCs/>
                <w:color w:val="FF0000"/>
                <w:lang w:val="en-US"/>
              </w:rPr>
            </w:pPr>
          </w:p>
        </w:tc>
      </w:tr>
      <w:tr w:rsidR="00444F27" w:rsidRPr="008D3067" w:rsidTr="00444F27">
        <w:trPr>
          <w:cantSplit/>
        </w:trPr>
        <w:tc>
          <w:tcPr>
            <w:tcW w:w="2764" w:type="dxa"/>
            <w:shd w:val="clear" w:color="auto" w:fill="D9D9D9"/>
          </w:tcPr>
          <w:p w:rsidR="00444F27" w:rsidRPr="008D3067" w:rsidRDefault="00444F27" w:rsidP="00790776">
            <w:pPr>
              <w:rPr>
                <w:rFonts w:ascii="Arial" w:hAnsi="Arial" w:cs="Arial"/>
                <w:bCs/>
                <w:lang w:val="en-US"/>
              </w:rPr>
            </w:pPr>
            <w:proofErr w:type="spellStart"/>
            <w:r w:rsidRPr="008D3067">
              <w:rPr>
                <w:rFonts w:ascii="Arial" w:hAnsi="Arial" w:cs="Arial"/>
                <w:bCs/>
                <w:lang w:val="en-US"/>
              </w:rPr>
              <w:t>Aerolínea</w:t>
            </w:r>
            <w:proofErr w:type="spellEnd"/>
            <w:r w:rsidRPr="008D3067">
              <w:rPr>
                <w:rFonts w:ascii="Arial" w:hAnsi="Arial" w:cs="Arial"/>
                <w:bCs/>
                <w:lang w:val="en-US"/>
              </w:rPr>
              <w:t xml:space="preserve"> y </w:t>
            </w:r>
            <w:proofErr w:type="spellStart"/>
            <w:r w:rsidRPr="008D3067">
              <w:rPr>
                <w:rFonts w:ascii="Arial" w:hAnsi="Arial" w:cs="Arial"/>
                <w:bCs/>
                <w:lang w:val="en-US"/>
              </w:rPr>
              <w:t>número</w:t>
            </w:r>
            <w:proofErr w:type="spellEnd"/>
            <w:r w:rsidRPr="008D3067">
              <w:rPr>
                <w:rFonts w:ascii="Arial" w:hAnsi="Arial" w:cs="Arial"/>
                <w:bCs/>
                <w:lang w:val="en-US"/>
              </w:rPr>
              <w:t xml:space="preserve"> de </w:t>
            </w:r>
            <w:proofErr w:type="spellStart"/>
            <w:r w:rsidRPr="008D3067">
              <w:rPr>
                <w:rFonts w:ascii="Arial" w:hAnsi="Arial" w:cs="Arial"/>
                <w:bCs/>
                <w:lang w:val="en-US"/>
              </w:rPr>
              <w:t>vuelo</w:t>
            </w:r>
            <w:proofErr w:type="spellEnd"/>
          </w:p>
          <w:p w:rsidR="00444F27" w:rsidRPr="008D3067" w:rsidRDefault="00444F27" w:rsidP="00790776">
            <w:pPr>
              <w:rPr>
                <w:rFonts w:ascii="Arial" w:hAnsi="Arial" w:cs="Arial"/>
                <w:bCs/>
                <w:i/>
                <w:lang w:val="en-US"/>
              </w:rPr>
            </w:pPr>
            <w:r w:rsidRPr="008D3067">
              <w:rPr>
                <w:rFonts w:ascii="Arial" w:hAnsi="Arial" w:cs="Arial"/>
                <w:bCs/>
                <w:i/>
                <w:lang w:val="en-US"/>
              </w:rPr>
              <w:t>Airline and flight number</w:t>
            </w:r>
          </w:p>
        </w:tc>
        <w:tc>
          <w:tcPr>
            <w:tcW w:w="2410" w:type="dxa"/>
          </w:tcPr>
          <w:p w:rsidR="00444F27" w:rsidRPr="008D3067" w:rsidRDefault="00444F27" w:rsidP="00790776">
            <w:pPr>
              <w:rPr>
                <w:rFonts w:ascii="Arial" w:hAnsi="Arial" w:cs="Arial"/>
                <w:bCs/>
                <w:color w:val="FF0000"/>
                <w:lang w:val="en-US"/>
              </w:rPr>
            </w:pPr>
          </w:p>
        </w:tc>
        <w:tc>
          <w:tcPr>
            <w:tcW w:w="2693" w:type="dxa"/>
            <w:shd w:val="clear" w:color="auto" w:fill="D9D9D9"/>
          </w:tcPr>
          <w:p w:rsidR="00444F27" w:rsidRPr="008D3067" w:rsidRDefault="00444F27" w:rsidP="00790776">
            <w:pPr>
              <w:rPr>
                <w:rFonts w:ascii="Arial" w:hAnsi="Arial" w:cs="Arial"/>
                <w:bCs/>
                <w:lang w:val="en-US"/>
              </w:rPr>
            </w:pPr>
            <w:proofErr w:type="spellStart"/>
            <w:r w:rsidRPr="008D3067">
              <w:rPr>
                <w:rFonts w:ascii="Arial" w:hAnsi="Arial" w:cs="Arial"/>
                <w:bCs/>
                <w:lang w:val="en-US"/>
              </w:rPr>
              <w:t>Aerolínea</w:t>
            </w:r>
            <w:proofErr w:type="spellEnd"/>
            <w:r w:rsidRPr="008D3067">
              <w:rPr>
                <w:rFonts w:ascii="Arial" w:hAnsi="Arial" w:cs="Arial"/>
                <w:bCs/>
                <w:lang w:val="en-US"/>
              </w:rPr>
              <w:t xml:space="preserve"> y </w:t>
            </w:r>
            <w:proofErr w:type="spellStart"/>
            <w:r w:rsidRPr="008D3067">
              <w:rPr>
                <w:rFonts w:ascii="Arial" w:hAnsi="Arial" w:cs="Arial"/>
                <w:bCs/>
                <w:lang w:val="en-US"/>
              </w:rPr>
              <w:t>número</w:t>
            </w:r>
            <w:proofErr w:type="spellEnd"/>
            <w:r w:rsidRPr="008D3067">
              <w:rPr>
                <w:rFonts w:ascii="Arial" w:hAnsi="Arial" w:cs="Arial"/>
                <w:bCs/>
                <w:lang w:val="en-US"/>
              </w:rPr>
              <w:t xml:space="preserve"> de </w:t>
            </w:r>
            <w:proofErr w:type="spellStart"/>
            <w:r w:rsidRPr="008D3067">
              <w:rPr>
                <w:rFonts w:ascii="Arial" w:hAnsi="Arial" w:cs="Arial"/>
                <w:bCs/>
                <w:lang w:val="en-US"/>
              </w:rPr>
              <w:t>vuelo</w:t>
            </w:r>
            <w:proofErr w:type="spellEnd"/>
          </w:p>
          <w:p w:rsidR="00444F27" w:rsidRPr="008D3067" w:rsidRDefault="00444F27" w:rsidP="00790776">
            <w:pPr>
              <w:rPr>
                <w:rFonts w:ascii="Arial" w:hAnsi="Arial" w:cs="Arial"/>
                <w:bCs/>
                <w:lang w:val="en-US"/>
              </w:rPr>
            </w:pPr>
            <w:r w:rsidRPr="008D3067">
              <w:rPr>
                <w:rFonts w:ascii="Arial" w:hAnsi="Arial" w:cs="Arial"/>
                <w:bCs/>
                <w:i/>
                <w:lang w:val="en-US"/>
              </w:rPr>
              <w:t>Airline and flight number</w:t>
            </w:r>
          </w:p>
        </w:tc>
        <w:tc>
          <w:tcPr>
            <w:tcW w:w="2409" w:type="dxa"/>
          </w:tcPr>
          <w:p w:rsidR="00444F27" w:rsidRPr="008D3067" w:rsidRDefault="00444F27" w:rsidP="00790776">
            <w:pPr>
              <w:rPr>
                <w:rFonts w:ascii="Arial" w:hAnsi="Arial" w:cs="Arial"/>
                <w:bCs/>
                <w:color w:val="FF0000"/>
                <w:lang w:val="en-US"/>
              </w:rPr>
            </w:pPr>
          </w:p>
        </w:tc>
      </w:tr>
      <w:tr w:rsidR="00444F27" w:rsidRPr="008D3067" w:rsidTr="00444F27">
        <w:trPr>
          <w:cantSplit/>
        </w:trPr>
        <w:tc>
          <w:tcPr>
            <w:tcW w:w="2764" w:type="dxa"/>
            <w:shd w:val="clear" w:color="auto" w:fill="D9D9D9"/>
          </w:tcPr>
          <w:p w:rsidR="00444F27" w:rsidRPr="008D3067" w:rsidRDefault="00444F27" w:rsidP="00790776">
            <w:pPr>
              <w:rPr>
                <w:rFonts w:ascii="Arial" w:hAnsi="Arial" w:cs="Arial"/>
                <w:bCs/>
                <w:lang w:val="en-US"/>
              </w:rPr>
            </w:pPr>
            <w:proofErr w:type="spellStart"/>
            <w:r w:rsidRPr="008D3067">
              <w:rPr>
                <w:rFonts w:ascii="Arial" w:hAnsi="Arial" w:cs="Arial"/>
                <w:bCs/>
                <w:lang w:val="en-US"/>
              </w:rPr>
              <w:t>Aeropuerto</w:t>
            </w:r>
            <w:proofErr w:type="spellEnd"/>
            <w:r w:rsidRPr="008D3067">
              <w:rPr>
                <w:rFonts w:ascii="Arial" w:hAnsi="Arial" w:cs="Arial"/>
                <w:bCs/>
                <w:lang w:val="en-US"/>
              </w:rPr>
              <w:t xml:space="preserve"> + </w:t>
            </w:r>
            <w:proofErr w:type="spellStart"/>
            <w:r w:rsidRPr="008D3067">
              <w:rPr>
                <w:rFonts w:ascii="Arial" w:hAnsi="Arial" w:cs="Arial"/>
                <w:bCs/>
                <w:lang w:val="en-US"/>
              </w:rPr>
              <w:t>procedencia</w:t>
            </w:r>
            <w:proofErr w:type="spellEnd"/>
            <w:r w:rsidRPr="008D3067">
              <w:rPr>
                <w:rFonts w:ascii="Arial" w:hAnsi="Arial" w:cs="Arial"/>
                <w:bCs/>
                <w:lang w:val="en-US"/>
              </w:rPr>
              <w:t xml:space="preserve"> del </w:t>
            </w:r>
            <w:proofErr w:type="spellStart"/>
            <w:r w:rsidRPr="008D3067">
              <w:rPr>
                <w:rFonts w:ascii="Arial" w:hAnsi="Arial" w:cs="Arial"/>
                <w:bCs/>
                <w:lang w:val="en-US"/>
              </w:rPr>
              <w:t>vuelo</w:t>
            </w:r>
            <w:proofErr w:type="spellEnd"/>
            <w:r w:rsidRPr="008D3067">
              <w:rPr>
                <w:rFonts w:ascii="Arial" w:hAnsi="Arial" w:cs="Arial"/>
                <w:bCs/>
                <w:lang w:val="en-US"/>
              </w:rPr>
              <w:t xml:space="preserve"> de </w:t>
            </w:r>
            <w:proofErr w:type="spellStart"/>
            <w:r w:rsidRPr="008D3067">
              <w:rPr>
                <w:rFonts w:ascii="Arial" w:hAnsi="Arial" w:cs="Arial"/>
                <w:bCs/>
                <w:lang w:val="en-US"/>
              </w:rPr>
              <w:t>llegada</w:t>
            </w:r>
            <w:proofErr w:type="spellEnd"/>
          </w:p>
          <w:p w:rsidR="00444F27" w:rsidRPr="008D3067" w:rsidRDefault="00444F27" w:rsidP="00790776">
            <w:pPr>
              <w:rPr>
                <w:rFonts w:ascii="Arial" w:hAnsi="Arial" w:cs="Arial"/>
                <w:bCs/>
                <w:i/>
                <w:lang w:val="en-US"/>
              </w:rPr>
            </w:pPr>
            <w:r w:rsidRPr="008D3067">
              <w:rPr>
                <w:rFonts w:ascii="Arial" w:hAnsi="Arial" w:cs="Arial"/>
                <w:bCs/>
                <w:i/>
                <w:lang w:val="en-US"/>
              </w:rPr>
              <w:t>Airport + origin of the flight of arrival</w:t>
            </w:r>
          </w:p>
        </w:tc>
        <w:tc>
          <w:tcPr>
            <w:tcW w:w="2410" w:type="dxa"/>
          </w:tcPr>
          <w:p w:rsidR="00444F27" w:rsidRPr="008D3067" w:rsidRDefault="00444F27" w:rsidP="00790776">
            <w:pPr>
              <w:rPr>
                <w:rFonts w:ascii="Arial" w:hAnsi="Arial" w:cs="Arial"/>
                <w:bCs/>
                <w:color w:val="FF0000"/>
                <w:lang w:val="en-US"/>
              </w:rPr>
            </w:pPr>
          </w:p>
        </w:tc>
        <w:tc>
          <w:tcPr>
            <w:tcW w:w="2693" w:type="dxa"/>
            <w:shd w:val="clear" w:color="auto" w:fill="D9D9D9"/>
          </w:tcPr>
          <w:p w:rsidR="00444F27" w:rsidRPr="008D3067" w:rsidRDefault="00444F27" w:rsidP="00790776">
            <w:pPr>
              <w:rPr>
                <w:rFonts w:ascii="Arial" w:hAnsi="Arial" w:cs="Arial"/>
                <w:bCs/>
                <w:lang w:val="en-US"/>
              </w:rPr>
            </w:pPr>
            <w:proofErr w:type="spellStart"/>
            <w:r w:rsidRPr="008D3067">
              <w:rPr>
                <w:rFonts w:ascii="Arial" w:hAnsi="Arial" w:cs="Arial"/>
                <w:bCs/>
                <w:lang w:val="en-US"/>
              </w:rPr>
              <w:t>Aeropuerto</w:t>
            </w:r>
            <w:proofErr w:type="spellEnd"/>
            <w:r w:rsidRPr="008D3067">
              <w:rPr>
                <w:rFonts w:ascii="Arial" w:hAnsi="Arial" w:cs="Arial"/>
                <w:bCs/>
                <w:lang w:val="en-US"/>
              </w:rPr>
              <w:t xml:space="preserve"> + primer </w:t>
            </w:r>
            <w:proofErr w:type="spellStart"/>
            <w:r w:rsidRPr="008D3067">
              <w:rPr>
                <w:rFonts w:ascii="Arial" w:hAnsi="Arial" w:cs="Arial"/>
                <w:bCs/>
                <w:lang w:val="en-US"/>
              </w:rPr>
              <w:t>destino</w:t>
            </w:r>
            <w:proofErr w:type="spellEnd"/>
            <w:r w:rsidRPr="008D3067">
              <w:rPr>
                <w:rFonts w:ascii="Arial" w:hAnsi="Arial" w:cs="Arial"/>
                <w:bCs/>
                <w:lang w:val="en-US"/>
              </w:rPr>
              <w:t xml:space="preserve"> del </w:t>
            </w:r>
            <w:proofErr w:type="spellStart"/>
            <w:r w:rsidRPr="008D3067">
              <w:rPr>
                <w:rFonts w:ascii="Arial" w:hAnsi="Arial" w:cs="Arial"/>
                <w:bCs/>
                <w:lang w:val="en-US"/>
              </w:rPr>
              <w:t>vuelo</w:t>
            </w:r>
            <w:proofErr w:type="spellEnd"/>
            <w:r w:rsidRPr="008D3067">
              <w:rPr>
                <w:rFonts w:ascii="Arial" w:hAnsi="Arial" w:cs="Arial"/>
                <w:bCs/>
                <w:lang w:val="en-US"/>
              </w:rPr>
              <w:t xml:space="preserve"> </w:t>
            </w:r>
          </w:p>
          <w:p w:rsidR="00444F27" w:rsidRPr="008D3067" w:rsidRDefault="00444F27" w:rsidP="00790776">
            <w:pPr>
              <w:rPr>
                <w:rFonts w:ascii="Arial" w:hAnsi="Arial" w:cs="Arial"/>
                <w:bCs/>
                <w:lang w:val="en-US"/>
              </w:rPr>
            </w:pPr>
            <w:r w:rsidRPr="008D3067">
              <w:rPr>
                <w:rFonts w:ascii="Arial" w:hAnsi="Arial" w:cs="Arial"/>
                <w:bCs/>
                <w:i/>
                <w:lang w:val="en-US"/>
              </w:rPr>
              <w:t>Airport + destination of the flight of departure</w:t>
            </w:r>
          </w:p>
        </w:tc>
        <w:tc>
          <w:tcPr>
            <w:tcW w:w="2409" w:type="dxa"/>
          </w:tcPr>
          <w:p w:rsidR="00444F27" w:rsidRPr="008D3067" w:rsidRDefault="00444F27" w:rsidP="00790776">
            <w:pPr>
              <w:rPr>
                <w:rFonts w:ascii="Arial" w:hAnsi="Arial" w:cs="Arial"/>
                <w:bCs/>
                <w:color w:val="FF0000"/>
                <w:lang w:val="en-US"/>
              </w:rPr>
            </w:pPr>
          </w:p>
        </w:tc>
      </w:tr>
    </w:tbl>
    <w:p w:rsidR="003573A3" w:rsidRPr="008D3067" w:rsidRDefault="003573A3" w:rsidP="003573A3">
      <w:pPr>
        <w:spacing w:before="60" w:after="60"/>
        <w:rPr>
          <w:rFonts w:ascii="Arial" w:hAnsi="Arial" w:cs="Arial"/>
          <w:lang w:val="en-US"/>
        </w:rPr>
      </w:pPr>
    </w:p>
    <w:p w:rsidR="00627344" w:rsidRPr="008D3067" w:rsidRDefault="00627344" w:rsidP="003573A3">
      <w:pPr>
        <w:spacing w:before="60" w:after="60"/>
        <w:rPr>
          <w:rFonts w:ascii="Arial" w:hAnsi="Arial" w:cs="Arial"/>
          <w:lang w:val="en-US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2409"/>
        <w:gridCol w:w="2694"/>
        <w:gridCol w:w="2409"/>
      </w:tblGrid>
      <w:tr w:rsidR="00444F27" w:rsidRPr="008D3067" w:rsidTr="00444F27">
        <w:trPr>
          <w:cantSplit/>
          <w:trHeight w:val="590"/>
        </w:trPr>
        <w:tc>
          <w:tcPr>
            <w:tcW w:w="2764" w:type="dxa"/>
            <w:shd w:val="clear" w:color="auto" w:fill="D9D9D9"/>
            <w:vAlign w:val="center"/>
          </w:tcPr>
          <w:p w:rsidR="00790776" w:rsidRPr="008D3067" w:rsidRDefault="003573A3" w:rsidP="00790776">
            <w:pPr>
              <w:rPr>
                <w:rFonts w:ascii="Arial" w:hAnsi="Arial" w:cs="Arial"/>
                <w:bCs/>
                <w:lang w:val="en-US"/>
              </w:rPr>
            </w:pPr>
            <w:r w:rsidRPr="008D3067">
              <w:rPr>
                <w:rFonts w:ascii="Arial" w:hAnsi="Arial" w:cs="Arial"/>
                <w:bCs/>
                <w:lang w:val="en-US"/>
              </w:rPr>
              <w:t xml:space="preserve">Lugar y </w:t>
            </w:r>
            <w:proofErr w:type="spellStart"/>
            <w:r w:rsidRPr="008D3067">
              <w:rPr>
                <w:rFonts w:ascii="Arial" w:hAnsi="Arial" w:cs="Arial"/>
                <w:bCs/>
                <w:lang w:val="en-US"/>
              </w:rPr>
              <w:t>fecha</w:t>
            </w:r>
            <w:proofErr w:type="spellEnd"/>
          </w:p>
          <w:p w:rsidR="003573A3" w:rsidRPr="008D3067" w:rsidRDefault="00790776" w:rsidP="00790776">
            <w:pPr>
              <w:rPr>
                <w:rFonts w:ascii="Arial" w:hAnsi="Arial" w:cs="Arial"/>
                <w:bCs/>
                <w:i/>
                <w:lang w:val="en-US"/>
              </w:rPr>
            </w:pPr>
            <w:r w:rsidRPr="008D3067">
              <w:rPr>
                <w:rFonts w:ascii="Arial" w:hAnsi="Arial" w:cs="Arial"/>
                <w:bCs/>
                <w:i/>
                <w:lang w:val="en-US"/>
              </w:rPr>
              <w:t>Place and date</w:t>
            </w:r>
            <w:r w:rsidR="003573A3" w:rsidRPr="008D3067">
              <w:rPr>
                <w:rFonts w:ascii="Arial" w:hAnsi="Arial" w:cs="Arial"/>
                <w:bCs/>
                <w:i/>
                <w:lang w:val="en-US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3573A3" w:rsidRPr="008D3067" w:rsidRDefault="003573A3" w:rsidP="00790776">
            <w:pPr>
              <w:rPr>
                <w:rFonts w:ascii="Arial" w:hAnsi="Arial" w:cs="Arial"/>
                <w:bCs/>
                <w:color w:val="FF0000"/>
                <w:lang w:val="en-US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3573A3" w:rsidRPr="008D3067" w:rsidRDefault="003573A3" w:rsidP="00790776">
            <w:pPr>
              <w:rPr>
                <w:rFonts w:ascii="Arial" w:hAnsi="Arial" w:cs="Arial"/>
                <w:bCs/>
                <w:lang w:val="fr-CH"/>
              </w:rPr>
            </w:pPr>
            <w:proofErr w:type="spellStart"/>
            <w:r w:rsidRPr="008D3067">
              <w:rPr>
                <w:rFonts w:ascii="Arial" w:hAnsi="Arial" w:cs="Arial"/>
                <w:bCs/>
                <w:lang w:val="fr-CH"/>
              </w:rPr>
              <w:t>Firma</w:t>
            </w:r>
            <w:proofErr w:type="spellEnd"/>
            <w:r w:rsidRPr="008D3067">
              <w:rPr>
                <w:rFonts w:ascii="Arial" w:hAnsi="Arial" w:cs="Arial"/>
                <w:bCs/>
                <w:lang w:val="fr-CH"/>
              </w:rPr>
              <w:t xml:space="preserve"> y </w:t>
            </w:r>
            <w:proofErr w:type="spellStart"/>
            <w:r w:rsidRPr="008D3067">
              <w:rPr>
                <w:rFonts w:ascii="Arial" w:hAnsi="Arial" w:cs="Arial"/>
                <w:bCs/>
                <w:lang w:val="fr-CH"/>
              </w:rPr>
              <w:t>sello</w:t>
            </w:r>
            <w:proofErr w:type="spellEnd"/>
            <w:r w:rsidRPr="008D3067">
              <w:rPr>
                <w:rFonts w:ascii="Arial" w:hAnsi="Arial" w:cs="Arial"/>
                <w:bCs/>
                <w:lang w:val="fr-CH"/>
              </w:rPr>
              <w:t xml:space="preserve"> de la FN</w:t>
            </w:r>
          </w:p>
          <w:p w:rsidR="00790776" w:rsidRPr="008D3067" w:rsidRDefault="00790776" w:rsidP="00790776">
            <w:pPr>
              <w:rPr>
                <w:rFonts w:ascii="Arial" w:hAnsi="Arial" w:cs="Arial"/>
                <w:bCs/>
                <w:i/>
                <w:lang w:val="en-US"/>
              </w:rPr>
            </w:pPr>
            <w:r w:rsidRPr="008D3067">
              <w:rPr>
                <w:rFonts w:ascii="Arial" w:hAnsi="Arial" w:cs="Arial"/>
                <w:bCs/>
                <w:i/>
                <w:lang w:val="en-US"/>
              </w:rPr>
              <w:t>Signature and stamp of NF</w:t>
            </w:r>
          </w:p>
        </w:tc>
        <w:tc>
          <w:tcPr>
            <w:tcW w:w="2409" w:type="dxa"/>
            <w:vAlign w:val="center"/>
          </w:tcPr>
          <w:p w:rsidR="003573A3" w:rsidRPr="008D3067" w:rsidRDefault="003573A3" w:rsidP="00790776">
            <w:pPr>
              <w:rPr>
                <w:rFonts w:ascii="Arial" w:hAnsi="Arial" w:cs="Arial"/>
                <w:bCs/>
                <w:lang w:val="en-US"/>
              </w:rPr>
            </w:pPr>
          </w:p>
        </w:tc>
      </w:tr>
    </w:tbl>
    <w:p w:rsidR="003573A3" w:rsidRPr="008D3067" w:rsidRDefault="003573A3" w:rsidP="003573A3">
      <w:pPr>
        <w:rPr>
          <w:rFonts w:ascii="Arial" w:hAnsi="Arial" w:cs="Arial"/>
          <w:bCs/>
          <w:lang w:val="en-US"/>
        </w:rPr>
      </w:pPr>
    </w:p>
    <w:p w:rsidR="00AD06DE" w:rsidRPr="008D3067" w:rsidRDefault="00AD06DE" w:rsidP="003573A3">
      <w:pPr>
        <w:rPr>
          <w:rFonts w:ascii="Arial" w:hAnsi="Arial" w:cs="Arial"/>
          <w:bCs/>
          <w:lang w:val="en-US"/>
        </w:rPr>
      </w:pPr>
    </w:p>
    <w:p w:rsidR="00AD06DE" w:rsidRPr="008D3067" w:rsidRDefault="00AD06DE" w:rsidP="003573A3">
      <w:pPr>
        <w:rPr>
          <w:rFonts w:ascii="Arial" w:hAnsi="Arial" w:cs="Arial"/>
          <w:bCs/>
          <w:lang w:val="en-US"/>
        </w:rPr>
      </w:pPr>
    </w:p>
    <w:p w:rsidR="003573A3" w:rsidRPr="008D3067" w:rsidRDefault="00322D7C" w:rsidP="003573A3">
      <w:pPr>
        <w:tabs>
          <w:tab w:val="left" w:pos="709"/>
          <w:tab w:val="left" w:pos="3686"/>
          <w:tab w:val="left" w:pos="5670"/>
        </w:tabs>
        <w:jc w:val="center"/>
        <w:rPr>
          <w:rFonts w:ascii="Arial" w:hAnsi="Arial" w:cs="Arial"/>
        </w:rPr>
      </w:pPr>
      <w:r w:rsidRPr="008D3067">
        <w:rPr>
          <w:rFonts w:ascii="Arial" w:hAnsi="Arial" w:cs="Arial"/>
        </w:rPr>
        <w:t>Por favor enviar esta forma de registro antes del</w:t>
      </w:r>
      <w:r w:rsidR="006141E1" w:rsidRPr="008D3067">
        <w:rPr>
          <w:rFonts w:ascii="Arial" w:hAnsi="Arial" w:cs="Arial"/>
        </w:rPr>
        <w:t xml:space="preserve"> </w:t>
      </w:r>
      <w:r w:rsidR="006141E1" w:rsidRPr="008D3067">
        <w:rPr>
          <w:rFonts w:ascii="Arial" w:hAnsi="Arial" w:cs="Arial"/>
          <w:b/>
          <w:u w:val="single"/>
        </w:rPr>
        <w:t>10 de Noviembre 2017</w:t>
      </w:r>
      <w:r w:rsidRPr="008D3067">
        <w:rPr>
          <w:rFonts w:ascii="Arial" w:hAnsi="Arial" w:cs="Arial"/>
        </w:rPr>
        <w:t xml:space="preserve"> a</w:t>
      </w:r>
      <w:r w:rsidR="003573A3" w:rsidRPr="008D3067">
        <w:rPr>
          <w:rFonts w:ascii="Arial" w:hAnsi="Arial" w:cs="Arial"/>
        </w:rPr>
        <w:t>:</w:t>
      </w:r>
    </w:p>
    <w:p w:rsidR="00790776" w:rsidRPr="008D3067" w:rsidRDefault="00790776" w:rsidP="003573A3">
      <w:pPr>
        <w:tabs>
          <w:tab w:val="left" w:pos="709"/>
          <w:tab w:val="left" w:pos="3686"/>
          <w:tab w:val="left" w:pos="5670"/>
        </w:tabs>
        <w:jc w:val="center"/>
        <w:rPr>
          <w:rFonts w:ascii="Arial" w:hAnsi="Arial" w:cs="Arial"/>
          <w:i/>
          <w:lang w:val="en-US"/>
        </w:rPr>
      </w:pPr>
      <w:r w:rsidRPr="008D3067">
        <w:rPr>
          <w:rFonts w:ascii="Arial" w:hAnsi="Arial" w:cs="Arial"/>
          <w:i/>
          <w:lang w:val="en-US"/>
        </w:rPr>
        <w:t xml:space="preserve">Please send this registration form before </w:t>
      </w:r>
      <w:r w:rsidR="006141E1" w:rsidRPr="008D3067">
        <w:rPr>
          <w:rFonts w:ascii="Arial" w:hAnsi="Arial" w:cs="Arial"/>
          <w:b/>
          <w:i/>
          <w:u w:val="single"/>
          <w:lang w:val="en-US"/>
        </w:rPr>
        <w:t>November 10</w:t>
      </w:r>
      <w:proofErr w:type="gramStart"/>
      <w:r w:rsidR="006141E1" w:rsidRPr="008D3067">
        <w:rPr>
          <w:rFonts w:ascii="Arial" w:hAnsi="Arial" w:cs="Arial"/>
          <w:b/>
          <w:i/>
          <w:u w:val="single"/>
          <w:lang w:val="en-US"/>
        </w:rPr>
        <w:t xml:space="preserve">, </w:t>
      </w:r>
      <w:r w:rsidRPr="008D3067">
        <w:rPr>
          <w:rFonts w:ascii="Arial" w:hAnsi="Arial" w:cs="Arial"/>
          <w:b/>
          <w:i/>
          <w:u w:val="single"/>
          <w:lang w:val="en-US"/>
        </w:rPr>
        <w:t xml:space="preserve"> 2017</w:t>
      </w:r>
      <w:proofErr w:type="gramEnd"/>
      <w:r w:rsidRPr="008D3067">
        <w:rPr>
          <w:rFonts w:ascii="Arial" w:hAnsi="Arial" w:cs="Arial"/>
          <w:i/>
          <w:lang w:val="en-US"/>
        </w:rPr>
        <w:t xml:space="preserve"> to:</w:t>
      </w:r>
    </w:p>
    <w:p w:rsidR="004D4322" w:rsidRPr="008D3067" w:rsidRDefault="00956954" w:rsidP="003573A3">
      <w:pPr>
        <w:tabs>
          <w:tab w:val="left" w:pos="567"/>
          <w:tab w:val="left" w:pos="1701"/>
          <w:tab w:val="left" w:pos="3686"/>
          <w:tab w:val="left" w:pos="5670"/>
        </w:tabs>
        <w:spacing w:after="60"/>
        <w:jc w:val="center"/>
        <w:rPr>
          <w:rFonts w:ascii="Arial" w:hAnsi="Arial" w:cs="Arial"/>
          <w:lang w:val="fr-CH"/>
        </w:rPr>
      </w:pPr>
      <w:r w:rsidRPr="008D3067">
        <w:rPr>
          <w:rFonts w:ascii="Arial" w:hAnsi="Arial" w:cs="Arial"/>
          <w:lang w:val="fr-CH"/>
        </w:rPr>
        <w:t>E-mail</w:t>
      </w:r>
      <w:proofErr w:type="gramStart"/>
      <w:r w:rsidR="003573A3" w:rsidRPr="008D3067">
        <w:rPr>
          <w:rFonts w:ascii="Arial" w:hAnsi="Arial" w:cs="Arial"/>
          <w:lang w:val="fr-CH"/>
        </w:rPr>
        <w:t xml:space="preserve">:  </w:t>
      </w:r>
      <w:proofErr w:type="gramEnd"/>
      <w:hyperlink r:id="rId10" w:history="1">
        <w:r w:rsidR="006141E1" w:rsidRPr="008D3067">
          <w:rPr>
            <w:rStyle w:val="Lienhypertexte"/>
            <w:rFonts w:ascii="Arial" w:hAnsi="Arial" w:cs="Arial"/>
            <w:lang w:val="fr-CH"/>
          </w:rPr>
          <w:t>fedegimgua@gmail.com</w:t>
        </w:r>
      </w:hyperlink>
      <w:r w:rsidR="006141E1" w:rsidRPr="008D3067">
        <w:rPr>
          <w:rFonts w:ascii="Arial" w:hAnsi="Arial" w:cs="Arial"/>
          <w:lang w:val="fr-CH"/>
        </w:rPr>
        <w:t xml:space="preserve">  </w:t>
      </w:r>
      <w:hyperlink r:id="rId11" w:history="1">
        <w:r w:rsidR="006141E1" w:rsidRPr="008D3067">
          <w:rPr>
            <w:rStyle w:val="Lienhypertexte"/>
            <w:rFonts w:ascii="Arial" w:hAnsi="Arial" w:cs="Arial"/>
            <w:lang w:val="fr-CH"/>
          </w:rPr>
          <w:t>direcciontecnicafng@gmail.com</w:t>
        </w:r>
      </w:hyperlink>
      <w:r w:rsidR="006141E1" w:rsidRPr="008D3067">
        <w:rPr>
          <w:rFonts w:ascii="Arial" w:hAnsi="Arial" w:cs="Arial"/>
          <w:lang w:val="fr-CH"/>
        </w:rPr>
        <w:t xml:space="preserve"> </w:t>
      </w:r>
    </w:p>
    <w:sectPr w:rsidR="004D4322" w:rsidRPr="008D3067" w:rsidSect="003573A3">
      <w:headerReference w:type="default" r:id="rId12"/>
      <w:footerReference w:type="default" r:id="rId13"/>
      <w:type w:val="continuous"/>
      <w:pgSz w:w="12240" w:h="15840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302" w:rsidRDefault="00510302" w:rsidP="00F06F42">
      <w:r>
        <w:separator/>
      </w:r>
    </w:p>
  </w:endnote>
  <w:endnote w:type="continuationSeparator" w:id="0">
    <w:p w:rsidR="00510302" w:rsidRDefault="00510302" w:rsidP="00F06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1A0" w:rsidRDefault="006141E1">
    <w:pPr>
      <w:spacing w:line="200" w:lineRule="exact"/>
      <w:rPr>
        <w:sz w:val="20"/>
        <w:szCs w:val="20"/>
      </w:rPr>
    </w:pPr>
    <w:r>
      <w:rPr>
        <w:noProof/>
        <w:sz w:val="22"/>
        <w:szCs w:val="22"/>
        <w:lang w:val="fr-CH" w:eastAsia="fr-CH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382FE7E" wp14:editId="2E25A931">
              <wp:simplePos x="0" y="0"/>
              <wp:positionH relativeFrom="page">
                <wp:posOffset>6957060</wp:posOffset>
              </wp:positionH>
              <wp:positionV relativeFrom="page">
                <wp:posOffset>9465945</wp:posOffset>
              </wp:positionV>
              <wp:extent cx="120650" cy="151765"/>
              <wp:effectExtent l="0" t="4445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65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11A0" w:rsidRDefault="00CC11A0">
                          <w:pPr>
                            <w:spacing w:line="224" w:lineRule="exact"/>
                            <w:ind w:left="40" w:right="-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D3067">
                            <w:rPr>
                              <w:rFonts w:ascii="Arial" w:eastAsia="Arial" w:hAnsi="Arial" w:cs="Arial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7" type="#_x0000_t202" style="position:absolute;margin-left:547.8pt;margin-top:745.35pt;width:9.5pt;height:11.9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" filled="f" stroked="f">
              <v:textbox inset="0,0,0,0">
                <w:txbxContent>
                  <w:p w:rsidR="00CC11A0" w:rsidRDefault="00CC11A0">
                    <w:pPr>
                      <w:spacing w:line="224" w:lineRule="exact"/>
                      <w:ind w:left="40" w:right="-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D3067">
                      <w:rPr>
                        <w:rFonts w:ascii="Arial" w:eastAsia="Arial" w:hAnsi="Arial" w:cs="Arial"/>
                        <w:noProof/>
                        <w:sz w:val="20"/>
                        <w:szCs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302" w:rsidRDefault="00510302" w:rsidP="00F06F42">
      <w:r>
        <w:separator/>
      </w:r>
    </w:p>
  </w:footnote>
  <w:footnote w:type="continuationSeparator" w:id="0">
    <w:p w:rsidR="00510302" w:rsidRDefault="00510302" w:rsidP="00F06F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1A0" w:rsidRDefault="006141E1">
    <w:pPr>
      <w:spacing w:line="200" w:lineRule="exact"/>
      <w:rPr>
        <w:sz w:val="20"/>
        <w:szCs w:val="20"/>
      </w:rPr>
    </w:pPr>
    <w:r>
      <w:rPr>
        <w:noProof/>
        <w:sz w:val="22"/>
        <w:szCs w:val="22"/>
        <w:lang w:val="fr-CH" w:eastAsia="fr-CH"/>
      </w:rPr>
      <w:drawing>
        <wp:anchor distT="0" distB="0" distL="114300" distR="114300" simplePos="0" relativeHeight="251664384" behindDoc="1" locked="0" layoutInCell="1" allowOverlap="1" wp14:editId="63F55D04">
          <wp:simplePos x="0" y="0"/>
          <wp:positionH relativeFrom="column">
            <wp:posOffset>238760</wp:posOffset>
          </wp:positionH>
          <wp:positionV relativeFrom="paragraph">
            <wp:posOffset>-225425</wp:posOffset>
          </wp:positionV>
          <wp:extent cx="755015" cy="755015"/>
          <wp:effectExtent l="0" t="0" r="6985" b="6985"/>
          <wp:wrapThrough wrapText="bothSides">
            <wp:wrapPolygon edited="0">
              <wp:start x="6540" y="0"/>
              <wp:lineTo x="2180" y="2907"/>
              <wp:lineTo x="0" y="7267"/>
              <wp:lineTo x="0" y="14533"/>
              <wp:lineTo x="5087" y="20347"/>
              <wp:lineTo x="6540" y="21073"/>
              <wp:lineTo x="13807" y="21073"/>
              <wp:lineTo x="15987" y="20347"/>
              <wp:lineTo x="21073" y="14533"/>
              <wp:lineTo x="21073" y="7267"/>
              <wp:lineTo x="18167" y="2907"/>
              <wp:lineTo x="13807" y="0"/>
              <wp:lineTo x="654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15" cy="7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11A0">
      <w:rPr>
        <w:noProof/>
        <w:sz w:val="22"/>
        <w:szCs w:val="22"/>
        <w:lang w:val="fr-CH" w:eastAsia="fr-CH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7F6C911" wp14:editId="0D23EB28">
              <wp:simplePos x="0" y="0"/>
              <wp:positionH relativeFrom="column">
                <wp:posOffset>1159266</wp:posOffset>
              </wp:positionH>
              <wp:positionV relativeFrom="paragraph">
                <wp:posOffset>120601</wp:posOffset>
              </wp:positionV>
              <wp:extent cx="3886200" cy="457200"/>
              <wp:effectExtent l="0" t="0" r="0" b="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1E1" w:rsidRPr="005164E1" w:rsidRDefault="006141E1" w:rsidP="006141E1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lang w:val="en-US"/>
                            </w:rPr>
                            <w:t>CENTRAL AMERICAN CHAMPIONSHIP</w:t>
                          </w:r>
                        </w:p>
                        <w:p w:rsidR="006141E1" w:rsidRPr="0082547C" w:rsidRDefault="006141E1" w:rsidP="006141E1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6 – 10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</w:rPr>
                            <w:t>December</w:t>
                          </w:r>
                          <w:proofErr w:type="spellEnd"/>
                          <w:r w:rsidRPr="0082547C">
                            <w:rPr>
                              <w:rFonts w:ascii="Arial" w:hAnsi="Arial" w:cs="Arial"/>
                            </w:rPr>
                            <w:t xml:space="preserve"> 2017</w:t>
                          </w:r>
                        </w:p>
                        <w:p w:rsidR="006141E1" w:rsidRPr="00876AB5" w:rsidRDefault="006141E1" w:rsidP="006141E1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82547C">
                            <w:rPr>
                              <w:rFonts w:ascii="Arial" w:hAnsi="Arial" w:cs="Arial"/>
                            </w:rPr>
                            <w:t>Guatemala, Guatemala</w:t>
                          </w:r>
                        </w:p>
                        <w:p w:rsidR="006141E1" w:rsidRPr="00E049A5" w:rsidRDefault="006141E1" w:rsidP="00E049A5">
                          <w:pPr>
                            <w:pStyle w:val="Estilo1"/>
                            <w:jc w:val="right"/>
                            <w:rPr>
                              <w:b/>
                              <w:i/>
                            </w:rPr>
                          </w:pPr>
                        </w:p>
                        <w:p w:rsidR="00CC11A0" w:rsidRPr="00E50157" w:rsidRDefault="00CC11A0" w:rsidP="00E50157">
                          <w:pPr>
                            <w:pStyle w:val="Estilo1"/>
                            <w:jc w:val="right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shapetype w14:anchorId="37F6C911" id="_x0000_t202" coordsize="21600,21600" o:spt="202" path="m0,0l0,21600,21600,21600,21600,0xe">
              <v:stroke joinstyle="miter"/>
              <v:path gradientshapeok="t" o:connecttype="rect"/>
            </v:shapetype>
            <v:shape id="Cuadro_x0020_de_x0020_texto_x0020_1" o:spid="_x0000_s1026" type="#_x0000_t202" style="position:absolute;margin-left:91.3pt;margin-top:9.5pt;width:306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" filled="f" stroked="f">
              <v:textbox>
                <w:txbxContent>
                  <w:p w14:paraId="0DB7E806" w14:textId="77777777" w:rsidR="006141E1" w:rsidRPr="005164E1" w:rsidRDefault="006141E1" w:rsidP="006141E1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lang w:val="en-US"/>
                      </w:rPr>
                      <w:t>CENTRAL AMERICAN CHAMPIONSHIP</w:t>
                    </w:r>
                  </w:p>
                  <w:p w14:paraId="634CF330" w14:textId="77777777" w:rsidR="006141E1" w:rsidRPr="0082547C" w:rsidRDefault="006141E1" w:rsidP="006141E1">
                    <w:pPr>
                      <w:contextualSpacing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6 – 10 December</w:t>
                    </w:r>
                    <w:r w:rsidRPr="0082547C">
                      <w:rPr>
                        <w:rFonts w:ascii="Arial" w:hAnsi="Arial" w:cs="Arial"/>
                      </w:rPr>
                      <w:t xml:space="preserve"> 2017</w:t>
                    </w:r>
                  </w:p>
                  <w:p w14:paraId="1A1A5D72" w14:textId="77777777" w:rsidR="006141E1" w:rsidRPr="00876AB5" w:rsidRDefault="006141E1" w:rsidP="006141E1">
                    <w:pPr>
                      <w:contextualSpacing/>
                      <w:jc w:val="center"/>
                      <w:rPr>
                        <w:rFonts w:ascii="Arial" w:hAnsi="Arial" w:cs="Arial"/>
                      </w:rPr>
                    </w:pPr>
                    <w:r w:rsidRPr="0082547C">
                      <w:rPr>
                        <w:rFonts w:ascii="Arial" w:hAnsi="Arial" w:cs="Arial"/>
                      </w:rPr>
                      <w:t>Guatemala, Guatemala</w:t>
                    </w:r>
                  </w:p>
                  <w:p w14:paraId="61FC16A4" w14:textId="77777777" w:rsidR="006141E1" w:rsidRPr="00E049A5" w:rsidRDefault="006141E1" w:rsidP="00E049A5">
                    <w:pPr>
                      <w:pStyle w:val="Estilo1"/>
                      <w:jc w:val="right"/>
                      <w:rPr>
                        <w:b/>
                        <w:i/>
                      </w:rPr>
                    </w:pPr>
                  </w:p>
                  <w:p w14:paraId="56641E7E" w14:textId="593E1E80" w:rsidR="00CC11A0" w:rsidRPr="00E50157" w:rsidRDefault="00CC11A0" w:rsidP="00E50157">
                    <w:pPr>
                      <w:pStyle w:val="Estilo1"/>
                      <w:jc w:val="right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22"/>
        <w:szCs w:val="22"/>
        <w:lang w:val="fr-CH" w:eastAsia="fr-CH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78F57223" wp14:editId="142040E0">
              <wp:simplePos x="0" y="0"/>
              <wp:positionH relativeFrom="page">
                <wp:posOffset>508635</wp:posOffset>
              </wp:positionH>
              <wp:positionV relativeFrom="page">
                <wp:posOffset>1127125</wp:posOffset>
              </wp:positionV>
              <wp:extent cx="6628765" cy="1270"/>
              <wp:effectExtent l="635" t="0" r="12700" b="14605"/>
              <wp:wrapNone/>
              <wp:docPr id="5" name="Agrupa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8765" cy="1270"/>
                        <a:chOff x="802" y="1776"/>
                        <a:chExt cx="10440" cy="2"/>
                      </a:xfrm>
                    </wpg:grpSpPr>
                    <wps:wsp>
                      <wps:cNvPr id="6" name="Freeform 3"/>
                      <wps:cNvSpPr>
                        <a:spLocks/>
                      </wps:cNvSpPr>
                      <wps:spPr bwMode="auto">
                        <a:xfrm>
                          <a:off x="802" y="1776"/>
                          <a:ext cx="10440" cy="2"/>
                        </a:xfrm>
                        <a:custGeom>
                          <a:avLst/>
                          <a:gdLst>
                            <a:gd name="T0" fmla="+- 0 802 802"/>
                            <a:gd name="T1" fmla="*/ T0 w 10440"/>
                            <a:gd name="T2" fmla="+- 0 11242 802"/>
                            <a:gd name="T3" fmla="*/ T2 w 104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440">
                              <a:moveTo>
                                <a:pt x="0" y="0"/>
                              </a:moveTo>
                              <a:lnTo>
                                <a:pt x="1044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group w14:anchorId="40F3BE31" id="Agrupar_x0020_5" o:spid="_x0000_s1026" style="position:absolute;margin-left:40.05pt;margin-top:88.75pt;width:521.95pt;height:.1pt;z-index:-251656192;mso-position-horizontal-relative:page;mso-position-vertical-relative:page" coordorigin="802,1776" coordsize="1044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">
              <v:polyline id="Freeform_x0020_3" o:spid="_x0000_s1027" style="position:absolute;visibility:visible;mso-wrap-style:square;v-text-anchor:top" points="802,1776,11242,1776" coordsize="1044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e1EzwgAA&#10;ANoAAAAPAAAAZHJzL2Rvd25yZXYueG1sRI9Ba8JAFITvBf/D8gQvpW4iKJK6BpEGPAhtVXp+ZF+T&#10;YPa9kN3G+O+7QqHHYWa+YTb56Fo1UO8bYQPpPAFFXIptuDJwORcva1A+IFtshcnAnTzk28nTBjMr&#10;N/6k4RQqFSHsMzRQh9BlWvuyJod+Lh1x9L6ldxii7Ctte7xFuGv1IklW2mHDcaHGjvY1ldfTjzNw&#10;5bfj1/vi41mWraQjV6kUaWHMbDruXkEFGsN/+K99sAZW8LgSb4De/g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h7UTPCAAAA2gAAAA8AAAAAAAAAAAAAAAAAlwIAAGRycy9kb3du&#10;cmV2LnhtbFBLBQYAAAAABAAEAPUAAACGAwAAAAA=&#10;" filled="f" strokeweight=".72pt">
                <v:path arrowok="t" o:connecttype="custom" o:connectlocs="0,0;10440,0" o:connectangles="0,0"/>
              </v:polylin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138A37CC"/>
    <w:multiLevelType w:val="hybridMultilevel"/>
    <w:tmpl w:val="7C4CEB6A"/>
    <w:lvl w:ilvl="0" w:tplc="3C00495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1759AA"/>
    <w:multiLevelType w:val="hybridMultilevel"/>
    <w:tmpl w:val="2F6215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82392D"/>
    <w:multiLevelType w:val="hybridMultilevel"/>
    <w:tmpl w:val="824AB60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832744"/>
    <w:multiLevelType w:val="hybridMultilevel"/>
    <w:tmpl w:val="21BCB1C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8B42C4"/>
    <w:multiLevelType w:val="hybridMultilevel"/>
    <w:tmpl w:val="D8AA84F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7D02AC"/>
    <w:multiLevelType w:val="hybridMultilevel"/>
    <w:tmpl w:val="71F2EA1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0745BF"/>
    <w:multiLevelType w:val="hybridMultilevel"/>
    <w:tmpl w:val="F3F0DD8A"/>
    <w:lvl w:ilvl="0" w:tplc="3C00495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E6177B"/>
    <w:multiLevelType w:val="multilevel"/>
    <w:tmpl w:val="23E20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7B0B41"/>
    <w:multiLevelType w:val="hybridMultilevel"/>
    <w:tmpl w:val="21BCB1C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510E79"/>
    <w:multiLevelType w:val="hybridMultilevel"/>
    <w:tmpl w:val="C8667CBE"/>
    <w:lvl w:ilvl="0" w:tplc="3C00495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6F07A7"/>
    <w:multiLevelType w:val="hybridMultilevel"/>
    <w:tmpl w:val="6E1EDCB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1E370C"/>
    <w:multiLevelType w:val="hybridMultilevel"/>
    <w:tmpl w:val="F4FE5B7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89C0FD7"/>
    <w:multiLevelType w:val="hybridMultilevel"/>
    <w:tmpl w:val="B81E0DF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6D64D7"/>
    <w:multiLevelType w:val="hybridMultilevel"/>
    <w:tmpl w:val="C164BE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8C7FEB"/>
    <w:multiLevelType w:val="hybridMultilevel"/>
    <w:tmpl w:val="4476B0D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F30767D"/>
    <w:multiLevelType w:val="hybridMultilevel"/>
    <w:tmpl w:val="C63EAC18"/>
    <w:lvl w:ilvl="0" w:tplc="3C00495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1"/>
  </w:num>
  <w:num w:numId="9">
    <w:abstractNumId w:val="5"/>
  </w:num>
  <w:num w:numId="10">
    <w:abstractNumId w:val="14"/>
  </w:num>
  <w:num w:numId="11">
    <w:abstractNumId w:val="20"/>
  </w:num>
  <w:num w:numId="12">
    <w:abstractNumId w:val="15"/>
  </w:num>
  <w:num w:numId="13">
    <w:abstractNumId w:val="10"/>
  </w:num>
  <w:num w:numId="14">
    <w:abstractNumId w:val="6"/>
  </w:num>
  <w:num w:numId="15">
    <w:abstractNumId w:val="18"/>
  </w:num>
  <w:num w:numId="16">
    <w:abstractNumId w:val="8"/>
  </w:num>
  <w:num w:numId="17">
    <w:abstractNumId w:val="13"/>
  </w:num>
  <w:num w:numId="18">
    <w:abstractNumId w:val="7"/>
  </w:num>
  <w:num w:numId="19">
    <w:abstractNumId w:val="17"/>
  </w:num>
  <w:num w:numId="20">
    <w:abstractNumId w:val="1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556"/>
    <w:rsid w:val="00006FB6"/>
    <w:rsid w:val="00021E1E"/>
    <w:rsid w:val="000408D9"/>
    <w:rsid w:val="00041B8D"/>
    <w:rsid w:val="00064265"/>
    <w:rsid w:val="0009436B"/>
    <w:rsid w:val="000978BE"/>
    <w:rsid w:val="000C3E45"/>
    <w:rsid w:val="000D2AB5"/>
    <w:rsid w:val="00113897"/>
    <w:rsid w:val="00145F39"/>
    <w:rsid w:val="00154651"/>
    <w:rsid w:val="001C34D9"/>
    <w:rsid w:val="001C7FBE"/>
    <w:rsid w:val="0020324F"/>
    <w:rsid w:val="00206E3A"/>
    <w:rsid w:val="00221D1E"/>
    <w:rsid w:val="002220D4"/>
    <w:rsid w:val="00227237"/>
    <w:rsid w:val="002276B5"/>
    <w:rsid w:val="002424F5"/>
    <w:rsid w:val="00260FBC"/>
    <w:rsid w:val="00264E3C"/>
    <w:rsid w:val="002767B3"/>
    <w:rsid w:val="00290F66"/>
    <w:rsid w:val="002F74D1"/>
    <w:rsid w:val="0031071D"/>
    <w:rsid w:val="00315704"/>
    <w:rsid w:val="00322D7C"/>
    <w:rsid w:val="00331867"/>
    <w:rsid w:val="0034013F"/>
    <w:rsid w:val="0034646F"/>
    <w:rsid w:val="00354A41"/>
    <w:rsid w:val="00356B0E"/>
    <w:rsid w:val="003573A3"/>
    <w:rsid w:val="00390D5B"/>
    <w:rsid w:val="0039101A"/>
    <w:rsid w:val="0039332E"/>
    <w:rsid w:val="003B42A6"/>
    <w:rsid w:val="003D0DE0"/>
    <w:rsid w:val="003D375F"/>
    <w:rsid w:val="003E154F"/>
    <w:rsid w:val="00411643"/>
    <w:rsid w:val="00420A72"/>
    <w:rsid w:val="00427F22"/>
    <w:rsid w:val="00431D3E"/>
    <w:rsid w:val="00440092"/>
    <w:rsid w:val="00442D57"/>
    <w:rsid w:val="00444ED5"/>
    <w:rsid w:val="00444F27"/>
    <w:rsid w:val="00445D8C"/>
    <w:rsid w:val="00450B7A"/>
    <w:rsid w:val="0045295E"/>
    <w:rsid w:val="00457CE7"/>
    <w:rsid w:val="00461E32"/>
    <w:rsid w:val="004779F6"/>
    <w:rsid w:val="00477CDF"/>
    <w:rsid w:val="004817E7"/>
    <w:rsid w:val="0049229D"/>
    <w:rsid w:val="004B5F84"/>
    <w:rsid w:val="004C6DBE"/>
    <w:rsid w:val="004D4322"/>
    <w:rsid w:val="004E1333"/>
    <w:rsid w:val="00502F6C"/>
    <w:rsid w:val="00510302"/>
    <w:rsid w:val="00535DAF"/>
    <w:rsid w:val="005506E1"/>
    <w:rsid w:val="00562EB9"/>
    <w:rsid w:val="0057468C"/>
    <w:rsid w:val="005A1F27"/>
    <w:rsid w:val="005A2C84"/>
    <w:rsid w:val="005B6386"/>
    <w:rsid w:val="005C59F9"/>
    <w:rsid w:val="005D7C09"/>
    <w:rsid w:val="005E348B"/>
    <w:rsid w:val="005F76DD"/>
    <w:rsid w:val="00602067"/>
    <w:rsid w:val="00612BDD"/>
    <w:rsid w:val="00613727"/>
    <w:rsid w:val="006141E1"/>
    <w:rsid w:val="0062402A"/>
    <w:rsid w:val="00627344"/>
    <w:rsid w:val="00632ACE"/>
    <w:rsid w:val="00677E05"/>
    <w:rsid w:val="006853BC"/>
    <w:rsid w:val="00697DFE"/>
    <w:rsid w:val="006D0B21"/>
    <w:rsid w:val="006D7AC9"/>
    <w:rsid w:val="00704864"/>
    <w:rsid w:val="00735024"/>
    <w:rsid w:val="00763D11"/>
    <w:rsid w:val="0077293B"/>
    <w:rsid w:val="00790776"/>
    <w:rsid w:val="007A7EC7"/>
    <w:rsid w:val="007E1491"/>
    <w:rsid w:val="008011EE"/>
    <w:rsid w:val="00827811"/>
    <w:rsid w:val="0083230C"/>
    <w:rsid w:val="00876F38"/>
    <w:rsid w:val="00880831"/>
    <w:rsid w:val="008855AF"/>
    <w:rsid w:val="00890A89"/>
    <w:rsid w:val="00892EF0"/>
    <w:rsid w:val="00897ACE"/>
    <w:rsid w:val="008D3067"/>
    <w:rsid w:val="008E2F2C"/>
    <w:rsid w:val="00935EB1"/>
    <w:rsid w:val="00956954"/>
    <w:rsid w:val="00992973"/>
    <w:rsid w:val="0099345F"/>
    <w:rsid w:val="009B5AD6"/>
    <w:rsid w:val="00A0544D"/>
    <w:rsid w:val="00A16D74"/>
    <w:rsid w:val="00A453CE"/>
    <w:rsid w:val="00A55793"/>
    <w:rsid w:val="00AA5C28"/>
    <w:rsid w:val="00AD06DE"/>
    <w:rsid w:val="00AD355C"/>
    <w:rsid w:val="00AE5F85"/>
    <w:rsid w:val="00AE6E8D"/>
    <w:rsid w:val="00B05DD0"/>
    <w:rsid w:val="00B23376"/>
    <w:rsid w:val="00B2733C"/>
    <w:rsid w:val="00B52821"/>
    <w:rsid w:val="00B609D9"/>
    <w:rsid w:val="00B82F7E"/>
    <w:rsid w:val="00B90319"/>
    <w:rsid w:val="00BB5996"/>
    <w:rsid w:val="00BC1AC7"/>
    <w:rsid w:val="00BD1D1A"/>
    <w:rsid w:val="00C03D11"/>
    <w:rsid w:val="00C135D8"/>
    <w:rsid w:val="00C2082E"/>
    <w:rsid w:val="00C61026"/>
    <w:rsid w:val="00C71518"/>
    <w:rsid w:val="00CB5FEE"/>
    <w:rsid w:val="00CC11A0"/>
    <w:rsid w:val="00CC5718"/>
    <w:rsid w:val="00CF7FE7"/>
    <w:rsid w:val="00D06D9F"/>
    <w:rsid w:val="00D17AAB"/>
    <w:rsid w:val="00D339D9"/>
    <w:rsid w:val="00D538E2"/>
    <w:rsid w:val="00D81D26"/>
    <w:rsid w:val="00DD4F23"/>
    <w:rsid w:val="00DD6CE0"/>
    <w:rsid w:val="00E049A5"/>
    <w:rsid w:val="00E2011D"/>
    <w:rsid w:val="00E24558"/>
    <w:rsid w:val="00E50157"/>
    <w:rsid w:val="00E5175C"/>
    <w:rsid w:val="00E60C32"/>
    <w:rsid w:val="00EB500B"/>
    <w:rsid w:val="00ED1C83"/>
    <w:rsid w:val="00ED71A5"/>
    <w:rsid w:val="00EE49CD"/>
    <w:rsid w:val="00EF3EF2"/>
    <w:rsid w:val="00F06F42"/>
    <w:rsid w:val="00F167BF"/>
    <w:rsid w:val="00F43FC1"/>
    <w:rsid w:val="00F93DF9"/>
    <w:rsid w:val="00F94E5C"/>
    <w:rsid w:val="00FC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3573A3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fr-CH" w:eastAsia="fr-FR"/>
    </w:rPr>
  </w:style>
  <w:style w:type="paragraph" w:styleId="Titre2">
    <w:name w:val="heading 2"/>
    <w:basedOn w:val="Normal"/>
    <w:next w:val="Normal"/>
    <w:link w:val="Titre2Car"/>
    <w:qFormat/>
    <w:rsid w:val="003573A3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fr-CH" w:eastAsia="fr-FR"/>
    </w:rPr>
  </w:style>
  <w:style w:type="paragraph" w:styleId="Titre7">
    <w:name w:val="heading 7"/>
    <w:basedOn w:val="Normal"/>
    <w:next w:val="Normal"/>
    <w:link w:val="Titre7Car"/>
    <w:qFormat/>
    <w:rsid w:val="003573A3"/>
    <w:pPr>
      <w:keepNext/>
      <w:outlineLvl w:val="6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74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F06F42"/>
    <w:pPr>
      <w:tabs>
        <w:tab w:val="center" w:pos="4252"/>
        <w:tab w:val="right" w:pos="8504"/>
      </w:tabs>
    </w:pPr>
  </w:style>
  <w:style w:type="character" w:customStyle="1" w:styleId="En-tteCar">
    <w:name w:val="En-tête Car"/>
    <w:basedOn w:val="Policepardfaut"/>
    <w:link w:val="En-tte"/>
    <w:rsid w:val="00F06F42"/>
  </w:style>
  <w:style w:type="paragraph" w:styleId="Pieddepage">
    <w:name w:val="footer"/>
    <w:basedOn w:val="Normal"/>
    <w:link w:val="PieddepageCar"/>
    <w:uiPriority w:val="99"/>
    <w:unhideWhenUsed/>
    <w:rsid w:val="00F06F42"/>
    <w:pPr>
      <w:tabs>
        <w:tab w:val="center" w:pos="4252"/>
        <w:tab w:val="right" w:pos="8504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06F42"/>
  </w:style>
  <w:style w:type="paragraph" w:styleId="Paragraphedeliste">
    <w:name w:val="List Paragraph"/>
    <w:basedOn w:val="Normal"/>
    <w:uiPriority w:val="34"/>
    <w:qFormat/>
    <w:rsid w:val="00F06F42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1"/>
    <w:qFormat/>
    <w:rsid w:val="0034013F"/>
    <w:pPr>
      <w:widowControl w:val="0"/>
      <w:ind w:left="118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34013F"/>
    <w:rPr>
      <w:rFonts w:ascii="Calibri" w:eastAsia="Calibri" w:hAnsi="Calibri"/>
      <w:sz w:val="22"/>
      <w:szCs w:val="22"/>
      <w:lang w:val="en-US" w:eastAsia="en-US"/>
    </w:rPr>
  </w:style>
  <w:style w:type="paragraph" w:customStyle="1" w:styleId="Estilo1">
    <w:name w:val="Estilo1"/>
    <w:basedOn w:val="Normal"/>
    <w:qFormat/>
    <w:rsid w:val="00E50157"/>
    <w:rPr>
      <w:rFonts w:asciiTheme="majorHAnsi" w:hAnsiTheme="majorHAnsi"/>
    </w:rPr>
  </w:style>
  <w:style w:type="character" w:styleId="Lienhypertexte">
    <w:name w:val="Hyperlink"/>
    <w:basedOn w:val="Policepardfaut"/>
    <w:uiPriority w:val="99"/>
    <w:unhideWhenUsed/>
    <w:rsid w:val="005E348B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rsid w:val="003573A3"/>
    <w:rPr>
      <w:rFonts w:ascii="Arial" w:eastAsia="Times New Roman" w:hAnsi="Arial" w:cs="Arial"/>
      <w:b/>
      <w:bCs/>
      <w:kern w:val="32"/>
      <w:sz w:val="32"/>
      <w:szCs w:val="32"/>
      <w:lang w:val="fr-CH" w:eastAsia="fr-FR"/>
    </w:rPr>
  </w:style>
  <w:style w:type="character" w:customStyle="1" w:styleId="Titre2Car">
    <w:name w:val="Titre 2 Car"/>
    <w:basedOn w:val="Policepardfaut"/>
    <w:link w:val="Titre2"/>
    <w:rsid w:val="003573A3"/>
    <w:rPr>
      <w:rFonts w:ascii="Arial" w:eastAsia="Times New Roman" w:hAnsi="Arial" w:cs="Arial"/>
      <w:b/>
      <w:bCs/>
      <w:i/>
      <w:iCs/>
      <w:sz w:val="28"/>
      <w:szCs w:val="28"/>
      <w:lang w:val="fr-CH" w:eastAsia="fr-FR"/>
    </w:rPr>
  </w:style>
  <w:style w:type="character" w:customStyle="1" w:styleId="Titre7Car">
    <w:name w:val="Titre 7 Car"/>
    <w:basedOn w:val="Policepardfaut"/>
    <w:link w:val="Titre7"/>
    <w:rsid w:val="003573A3"/>
    <w:rPr>
      <w:rFonts w:ascii="Arial" w:eastAsia="Times New Roman" w:hAnsi="Arial" w:cs="Times New Roman"/>
      <w:b/>
      <w:sz w:val="20"/>
      <w:szCs w:val="20"/>
      <w:lang w:val="fr-FR" w:eastAsia="fr-FR"/>
    </w:rPr>
  </w:style>
  <w:style w:type="character" w:customStyle="1" w:styleId="Hipervnculo1">
    <w:name w:val="Hipervínculo1"/>
    <w:rsid w:val="003573A3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44F27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4F2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3573A3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fr-CH" w:eastAsia="fr-FR"/>
    </w:rPr>
  </w:style>
  <w:style w:type="paragraph" w:styleId="Titre2">
    <w:name w:val="heading 2"/>
    <w:basedOn w:val="Normal"/>
    <w:next w:val="Normal"/>
    <w:link w:val="Titre2Car"/>
    <w:qFormat/>
    <w:rsid w:val="003573A3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fr-CH" w:eastAsia="fr-FR"/>
    </w:rPr>
  </w:style>
  <w:style w:type="paragraph" w:styleId="Titre7">
    <w:name w:val="heading 7"/>
    <w:basedOn w:val="Normal"/>
    <w:next w:val="Normal"/>
    <w:link w:val="Titre7Car"/>
    <w:qFormat/>
    <w:rsid w:val="003573A3"/>
    <w:pPr>
      <w:keepNext/>
      <w:outlineLvl w:val="6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74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F06F42"/>
    <w:pPr>
      <w:tabs>
        <w:tab w:val="center" w:pos="4252"/>
        <w:tab w:val="right" w:pos="8504"/>
      </w:tabs>
    </w:pPr>
  </w:style>
  <w:style w:type="character" w:customStyle="1" w:styleId="En-tteCar">
    <w:name w:val="En-tête Car"/>
    <w:basedOn w:val="Policepardfaut"/>
    <w:link w:val="En-tte"/>
    <w:rsid w:val="00F06F42"/>
  </w:style>
  <w:style w:type="paragraph" w:styleId="Pieddepage">
    <w:name w:val="footer"/>
    <w:basedOn w:val="Normal"/>
    <w:link w:val="PieddepageCar"/>
    <w:uiPriority w:val="99"/>
    <w:unhideWhenUsed/>
    <w:rsid w:val="00F06F42"/>
    <w:pPr>
      <w:tabs>
        <w:tab w:val="center" w:pos="4252"/>
        <w:tab w:val="right" w:pos="8504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06F42"/>
  </w:style>
  <w:style w:type="paragraph" w:styleId="Paragraphedeliste">
    <w:name w:val="List Paragraph"/>
    <w:basedOn w:val="Normal"/>
    <w:uiPriority w:val="34"/>
    <w:qFormat/>
    <w:rsid w:val="00F06F42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1"/>
    <w:qFormat/>
    <w:rsid w:val="0034013F"/>
    <w:pPr>
      <w:widowControl w:val="0"/>
      <w:ind w:left="118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34013F"/>
    <w:rPr>
      <w:rFonts w:ascii="Calibri" w:eastAsia="Calibri" w:hAnsi="Calibri"/>
      <w:sz w:val="22"/>
      <w:szCs w:val="22"/>
      <w:lang w:val="en-US" w:eastAsia="en-US"/>
    </w:rPr>
  </w:style>
  <w:style w:type="paragraph" w:customStyle="1" w:styleId="Estilo1">
    <w:name w:val="Estilo1"/>
    <w:basedOn w:val="Normal"/>
    <w:qFormat/>
    <w:rsid w:val="00E50157"/>
    <w:rPr>
      <w:rFonts w:asciiTheme="majorHAnsi" w:hAnsiTheme="majorHAnsi"/>
    </w:rPr>
  </w:style>
  <w:style w:type="character" w:styleId="Lienhypertexte">
    <w:name w:val="Hyperlink"/>
    <w:basedOn w:val="Policepardfaut"/>
    <w:uiPriority w:val="99"/>
    <w:unhideWhenUsed/>
    <w:rsid w:val="005E348B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rsid w:val="003573A3"/>
    <w:rPr>
      <w:rFonts w:ascii="Arial" w:eastAsia="Times New Roman" w:hAnsi="Arial" w:cs="Arial"/>
      <w:b/>
      <w:bCs/>
      <w:kern w:val="32"/>
      <w:sz w:val="32"/>
      <w:szCs w:val="32"/>
      <w:lang w:val="fr-CH" w:eastAsia="fr-FR"/>
    </w:rPr>
  </w:style>
  <w:style w:type="character" w:customStyle="1" w:styleId="Titre2Car">
    <w:name w:val="Titre 2 Car"/>
    <w:basedOn w:val="Policepardfaut"/>
    <w:link w:val="Titre2"/>
    <w:rsid w:val="003573A3"/>
    <w:rPr>
      <w:rFonts w:ascii="Arial" w:eastAsia="Times New Roman" w:hAnsi="Arial" w:cs="Arial"/>
      <w:b/>
      <w:bCs/>
      <w:i/>
      <w:iCs/>
      <w:sz w:val="28"/>
      <w:szCs w:val="28"/>
      <w:lang w:val="fr-CH" w:eastAsia="fr-FR"/>
    </w:rPr>
  </w:style>
  <w:style w:type="character" w:customStyle="1" w:styleId="Titre7Car">
    <w:name w:val="Titre 7 Car"/>
    <w:basedOn w:val="Policepardfaut"/>
    <w:link w:val="Titre7"/>
    <w:rsid w:val="003573A3"/>
    <w:rPr>
      <w:rFonts w:ascii="Arial" w:eastAsia="Times New Roman" w:hAnsi="Arial" w:cs="Times New Roman"/>
      <w:b/>
      <w:sz w:val="20"/>
      <w:szCs w:val="20"/>
      <w:lang w:val="fr-FR" w:eastAsia="fr-FR"/>
    </w:rPr>
  </w:style>
  <w:style w:type="character" w:customStyle="1" w:styleId="Hipervnculo1">
    <w:name w:val="Hipervínculo1"/>
    <w:rsid w:val="003573A3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44F27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4F2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13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degimgua@gmail.com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direcciontecnicafng@g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fedegimgua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irecciontecnicafng@gmail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1017</Characters>
  <Application>Microsoft Office Word</Application>
  <DocSecurity>0</DocSecurity>
  <Lines>8</Lines>
  <Paragraphs>2</Paragraphs>
  <ScaleCrop>false</ScaleCrop>
  <Company>FMG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Naomi Valenzo Aoki</dc:creator>
  <cp:keywords/>
  <dc:description/>
  <cp:lastModifiedBy>alexandre</cp:lastModifiedBy>
  <cp:revision>3</cp:revision>
  <cp:lastPrinted>2016-09-16T13:11:00Z</cp:lastPrinted>
  <dcterms:created xsi:type="dcterms:W3CDTF">2017-10-12T19:29:00Z</dcterms:created>
  <dcterms:modified xsi:type="dcterms:W3CDTF">2017-10-17T06:54:00Z</dcterms:modified>
</cp:coreProperties>
</file>